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1638E" w14:textId="77777777" w:rsidR="004F4F09" w:rsidRPr="00353FE1" w:rsidRDefault="00353FE1">
      <w:pPr>
        <w:jc w:val="center"/>
        <w:rPr>
          <w:lang w:eastAsia="zh-CN"/>
        </w:rPr>
      </w:pPr>
      <w:r w:rsidRPr="00353FE1">
        <w:rPr>
          <w:rFonts w:hint="eastAsia"/>
          <w:b/>
          <w:bCs/>
          <w:sz w:val="28"/>
          <w:szCs w:val="28"/>
          <w:lang w:eastAsia="zh-CN"/>
        </w:rPr>
        <w:t>一年级上册数学一课一练</w:t>
      </w:r>
      <w:r w:rsidRPr="00353FE1">
        <w:rPr>
          <w:rFonts w:hint="eastAsia"/>
          <w:b/>
          <w:bCs/>
          <w:sz w:val="28"/>
          <w:szCs w:val="28"/>
          <w:lang w:eastAsia="zh-CN"/>
        </w:rPr>
        <w:t>-7.</w:t>
      </w:r>
      <w:r w:rsidRPr="00353FE1">
        <w:rPr>
          <w:rFonts w:hint="eastAsia"/>
          <w:b/>
          <w:bCs/>
          <w:sz w:val="28"/>
          <w:szCs w:val="28"/>
          <w:lang w:eastAsia="zh-CN"/>
        </w:rPr>
        <w:t>认识钟表</w:t>
      </w:r>
      <w:r w:rsidRPr="00353FE1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07353474" w14:textId="77777777" w:rsidR="004F4F09" w:rsidRPr="00353FE1" w:rsidRDefault="003164CB">
      <w:pPr>
        <w:rPr>
          <w:lang w:eastAsia="zh-CN"/>
        </w:rPr>
      </w:pPr>
      <w:r w:rsidRPr="00353FE1">
        <w:rPr>
          <w:b/>
          <w:bCs/>
          <w:sz w:val="24"/>
          <w:szCs w:val="24"/>
          <w:lang w:eastAsia="zh-CN"/>
        </w:rPr>
        <w:t>一、单选题</w:t>
      </w:r>
      <w:r w:rsidR="00353FE1" w:rsidRPr="00353FE1">
        <w:rPr>
          <w:b/>
          <w:bCs/>
          <w:sz w:val="24"/>
          <w:szCs w:val="24"/>
          <w:lang w:eastAsia="zh-CN"/>
        </w:rPr>
        <w:t xml:space="preserve"> </w:t>
      </w:r>
    </w:p>
    <w:p w14:paraId="1F29EEE7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1.</w:t>
      </w:r>
      <w:r w:rsidRPr="00353FE1">
        <w:rPr>
          <w:lang w:eastAsia="zh-CN"/>
        </w:rPr>
        <w:t>不能在钟面上表示的时刻是（</w:t>
      </w:r>
      <w:r w:rsidRPr="00353FE1">
        <w:rPr>
          <w:lang w:eastAsia="zh-CN"/>
        </w:rPr>
        <w:t xml:space="preserve">        </w:t>
      </w:r>
      <w:r w:rsidRPr="00353FE1">
        <w:rPr>
          <w:lang w:eastAsia="zh-CN"/>
        </w:rPr>
        <w:t>）。</w:t>
      </w:r>
      <w:r w:rsidRPr="00353FE1">
        <w:rPr>
          <w:lang w:eastAsia="zh-CN"/>
        </w:rPr>
        <w:t xml:space="preserve">            </w:t>
      </w:r>
    </w:p>
    <w:p w14:paraId="26BEE691" w14:textId="77777777" w:rsidR="004F4F09" w:rsidRPr="00353FE1" w:rsidRDefault="003164CB">
      <w:pPr>
        <w:spacing w:after="0"/>
        <w:ind w:left="150"/>
        <w:rPr>
          <w:lang w:eastAsia="zh-CN"/>
        </w:rPr>
      </w:pPr>
      <w:r w:rsidRPr="00353FE1">
        <w:rPr>
          <w:lang w:eastAsia="zh-CN"/>
        </w:rPr>
        <w:t>A. 7</w:t>
      </w:r>
      <w:r w:rsidRPr="00353FE1">
        <w:rPr>
          <w:lang w:eastAsia="zh-CN"/>
        </w:rPr>
        <w:t>时吃饭</w:t>
      </w:r>
      <w:r w:rsidRPr="00353FE1">
        <w:rPr>
          <w:lang w:eastAsia="zh-CN"/>
        </w:rPr>
        <w:t>                          </w:t>
      </w:r>
      <w:r w:rsidR="00EB6D9F">
        <w:rPr>
          <w:noProof/>
          <w:lang w:eastAsia="zh-CN"/>
        </w:rPr>
        <w:pict w14:anchorId="700217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9" o:title=""/>
          </v:shape>
        </w:pict>
      </w:r>
      <w:r w:rsidRPr="00353FE1">
        <w:rPr>
          <w:lang w:eastAsia="zh-CN"/>
        </w:rPr>
        <w:t>B. </w:t>
      </w:r>
      <w:r w:rsidRPr="00353FE1">
        <w:rPr>
          <w:lang w:eastAsia="zh-CN"/>
        </w:rPr>
        <w:t>午睡</w:t>
      </w:r>
      <w:r w:rsidRPr="00353FE1">
        <w:rPr>
          <w:lang w:eastAsia="zh-CN"/>
        </w:rPr>
        <w:t>1</w:t>
      </w:r>
      <w:r w:rsidRPr="00353FE1">
        <w:rPr>
          <w:lang w:eastAsia="zh-CN"/>
        </w:rPr>
        <w:t>时</w:t>
      </w:r>
      <w:r w:rsidRPr="00353FE1">
        <w:rPr>
          <w:lang w:eastAsia="zh-CN"/>
        </w:rPr>
        <w:t>30</w:t>
      </w:r>
      <w:r w:rsidRPr="00353FE1">
        <w:rPr>
          <w:lang w:eastAsia="zh-CN"/>
        </w:rPr>
        <w:t>分</w:t>
      </w:r>
      <w:r w:rsidRPr="00353FE1">
        <w:rPr>
          <w:lang w:eastAsia="zh-CN"/>
        </w:rPr>
        <w:t>                          </w:t>
      </w:r>
      <w:r w:rsidR="00EB6D9F">
        <w:rPr>
          <w:noProof/>
          <w:lang w:eastAsia="zh-CN"/>
        </w:rPr>
        <w:pict w14:anchorId="1B4CD0D0">
          <v:shape id="图片 2" o:spid="_x0000_i1026" type="#_x0000_t75" style="width:1.5pt;height:3pt;visibility:visible;mso-wrap-style:square">
            <v:imagedata r:id="rId9" o:title=""/>
          </v:shape>
        </w:pict>
      </w:r>
      <w:r w:rsidRPr="00353FE1">
        <w:rPr>
          <w:lang w:eastAsia="zh-CN"/>
        </w:rPr>
        <w:t>C. 0</w:t>
      </w:r>
      <w:r w:rsidRPr="00353FE1">
        <w:rPr>
          <w:lang w:eastAsia="zh-CN"/>
        </w:rPr>
        <w:t>时</w:t>
      </w:r>
      <w:r w:rsidRPr="00353FE1">
        <w:rPr>
          <w:lang w:eastAsia="zh-CN"/>
        </w:rPr>
        <w:t>                          </w:t>
      </w:r>
      <w:r w:rsidR="00EB6D9F">
        <w:rPr>
          <w:noProof/>
          <w:lang w:eastAsia="zh-CN"/>
        </w:rPr>
        <w:pict w14:anchorId="6CF37554">
          <v:shape id="图片 3" o:spid="_x0000_i1027" type="#_x0000_t75" style="width:1.5pt;height:3pt;visibility:visible;mso-wrap-style:square">
            <v:imagedata r:id="rId9" o:title=""/>
          </v:shape>
        </w:pict>
      </w:r>
      <w:r w:rsidRPr="00353FE1">
        <w:rPr>
          <w:lang w:eastAsia="zh-CN"/>
        </w:rPr>
        <w:t>D. 16</w:t>
      </w:r>
      <w:r w:rsidRPr="00353FE1">
        <w:rPr>
          <w:lang w:eastAsia="zh-CN"/>
        </w:rPr>
        <w:t>时</w:t>
      </w:r>
      <w:r w:rsidRPr="00353FE1">
        <w:rPr>
          <w:lang w:eastAsia="zh-CN"/>
        </w:rPr>
        <w:t>30</w:t>
      </w:r>
      <w:r w:rsidRPr="00353FE1">
        <w:rPr>
          <w:lang w:eastAsia="zh-CN"/>
        </w:rPr>
        <w:t>分放学</w:t>
      </w:r>
    </w:p>
    <w:p w14:paraId="04A00991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2.</w:t>
      </w:r>
      <w:r w:rsidRPr="00353FE1">
        <w:rPr>
          <w:lang w:eastAsia="zh-CN"/>
        </w:rPr>
        <w:t>秒针走一圈就是（</w:t>
      </w:r>
      <w:r w:rsidRPr="00353FE1">
        <w:rPr>
          <w:lang w:eastAsia="zh-CN"/>
        </w:rPr>
        <w:t xml:space="preserve">      </w:t>
      </w:r>
      <w:r w:rsidRPr="00353FE1">
        <w:rPr>
          <w:lang w:eastAsia="zh-CN"/>
        </w:rPr>
        <w:t>）。</w:t>
      </w:r>
      <w:r w:rsidRPr="00353FE1">
        <w:rPr>
          <w:lang w:eastAsia="zh-CN"/>
        </w:rPr>
        <w:t xml:space="preserve">            </w:t>
      </w:r>
    </w:p>
    <w:p w14:paraId="0A9BBEB2" w14:textId="77777777" w:rsidR="004F4F09" w:rsidRPr="00353FE1" w:rsidRDefault="003164CB">
      <w:pPr>
        <w:spacing w:after="0"/>
        <w:ind w:left="150"/>
        <w:rPr>
          <w:lang w:eastAsia="zh-CN"/>
        </w:rPr>
      </w:pPr>
      <w:r w:rsidRPr="00353FE1">
        <w:rPr>
          <w:lang w:eastAsia="zh-CN"/>
        </w:rPr>
        <w:t>A. 60</w:t>
      </w:r>
      <w:r w:rsidRPr="00353FE1">
        <w:rPr>
          <w:lang w:eastAsia="zh-CN"/>
        </w:rPr>
        <w:t>分</w:t>
      </w:r>
      <w:r w:rsidRPr="00353FE1">
        <w:rPr>
          <w:lang w:eastAsia="zh-CN"/>
        </w:rPr>
        <w:t>                                        </w:t>
      </w:r>
      <w:r w:rsidR="00EB6D9F">
        <w:rPr>
          <w:noProof/>
          <w:lang w:eastAsia="zh-CN"/>
        </w:rPr>
        <w:pict w14:anchorId="52E91971">
          <v:shape id="图片 4" o:spid="_x0000_i1028" type="#_x0000_t75" style="width:1.5pt;height:3pt;visibility:visible;mso-wrap-style:square">
            <v:imagedata r:id="rId9" o:title=""/>
          </v:shape>
        </w:pict>
      </w:r>
      <w:r w:rsidRPr="00353FE1">
        <w:rPr>
          <w:lang w:eastAsia="zh-CN"/>
        </w:rPr>
        <w:t>B. 1</w:t>
      </w:r>
      <w:r w:rsidRPr="00353FE1">
        <w:rPr>
          <w:lang w:eastAsia="zh-CN"/>
        </w:rPr>
        <w:t>小时</w:t>
      </w:r>
      <w:r w:rsidRPr="00353FE1">
        <w:rPr>
          <w:lang w:eastAsia="zh-CN"/>
        </w:rPr>
        <w:t>                                        </w:t>
      </w:r>
      <w:r w:rsidR="00EB6D9F">
        <w:rPr>
          <w:noProof/>
          <w:lang w:eastAsia="zh-CN"/>
        </w:rPr>
        <w:pict w14:anchorId="5381DCB1">
          <v:shape id="图片 5" o:spid="_x0000_i1029" type="#_x0000_t75" style="width:1.5pt;height:3pt;visibility:visible;mso-wrap-style:square">
            <v:imagedata r:id="rId9" o:title=""/>
          </v:shape>
        </w:pict>
      </w:r>
      <w:r w:rsidRPr="00353FE1">
        <w:rPr>
          <w:lang w:eastAsia="zh-CN"/>
        </w:rPr>
        <w:t>C. 60</w:t>
      </w:r>
      <w:r w:rsidRPr="00353FE1">
        <w:rPr>
          <w:lang w:eastAsia="zh-CN"/>
        </w:rPr>
        <w:t>秒</w:t>
      </w:r>
    </w:p>
    <w:p w14:paraId="13EF5CED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3.</w:t>
      </w:r>
      <w:r w:rsidRPr="00353FE1">
        <w:rPr>
          <w:lang w:eastAsia="zh-CN"/>
        </w:rPr>
        <w:t>当钟面上的时针与分针重合时，应该是（</w:t>
      </w:r>
      <w:r w:rsidRPr="00353FE1">
        <w:rPr>
          <w:lang w:eastAsia="zh-CN"/>
        </w:rPr>
        <w:t xml:space="preserve">   </w:t>
      </w:r>
      <w:r w:rsidRPr="00353FE1">
        <w:rPr>
          <w:lang w:eastAsia="zh-CN"/>
        </w:rPr>
        <w:t>）时整。</w:t>
      </w:r>
      <w:r w:rsidRPr="00353FE1">
        <w:rPr>
          <w:lang w:eastAsia="zh-CN"/>
        </w:rPr>
        <w:t xml:space="preserve">            </w:t>
      </w:r>
    </w:p>
    <w:p w14:paraId="60CCB4A8" w14:textId="77777777" w:rsidR="004F4F09" w:rsidRPr="00353FE1" w:rsidRDefault="003164CB">
      <w:pPr>
        <w:spacing w:after="0"/>
        <w:ind w:left="150"/>
        <w:rPr>
          <w:lang w:eastAsia="zh-CN"/>
        </w:rPr>
      </w:pPr>
      <w:r w:rsidRPr="00353FE1">
        <w:rPr>
          <w:lang w:eastAsia="zh-CN"/>
        </w:rPr>
        <w:t>A. 3                                             </w:t>
      </w:r>
      <w:r w:rsidR="00EB6D9F">
        <w:rPr>
          <w:noProof/>
          <w:lang w:eastAsia="zh-CN"/>
        </w:rPr>
        <w:pict w14:anchorId="37FC4792">
          <v:shape id="图片 6" o:spid="_x0000_i1030" type="#_x0000_t75" style="width:2.25pt;height:3pt;visibility:visible;mso-wrap-style:square">
            <v:imagedata r:id="rId10" o:title=""/>
          </v:shape>
        </w:pict>
      </w:r>
      <w:r w:rsidRPr="00353FE1">
        <w:rPr>
          <w:lang w:eastAsia="zh-CN"/>
        </w:rPr>
        <w:t>B. 6                                             </w:t>
      </w:r>
      <w:r w:rsidR="00EB6D9F">
        <w:rPr>
          <w:noProof/>
          <w:lang w:eastAsia="zh-CN"/>
        </w:rPr>
        <w:pict w14:anchorId="64527AA3">
          <v:shape id="图片 7" o:spid="_x0000_i1031" type="#_x0000_t75" style="width:2.25pt;height:3pt;visibility:visible;mso-wrap-style:square">
            <v:imagedata r:id="rId10" o:title=""/>
          </v:shape>
        </w:pict>
      </w:r>
      <w:r w:rsidRPr="00353FE1">
        <w:rPr>
          <w:lang w:eastAsia="zh-CN"/>
        </w:rPr>
        <w:t>C. 12</w:t>
      </w:r>
    </w:p>
    <w:p w14:paraId="283B7297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4.</w:t>
      </w:r>
      <w:r w:rsidRPr="00353FE1">
        <w:rPr>
          <w:lang w:eastAsia="zh-CN"/>
        </w:rPr>
        <w:t>从</w:t>
      </w:r>
      <w:r w:rsidRPr="00353FE1">
        <w:rPr>
          <w:lang w:eastAsia="zh-CN"/>
        </w:rPr>
        <w:t>8</w:t>
      </w:r>
      <w:r w:rsidRPr="00353FE1">
        <w:rPr>
          <w:lang w:eastAsia="zh-CN"/>
        </w:rPr>
        <w:t>：</w:t>
      </w:r>
      <w:r w:rsidRPr="00353FE1">
        <w:rPr>
          <w:lang w:eastAsia="zh-CN"/>
        </w:rPr>
        <w:t>00</w:t>
      </w:r>
      <w:r w:rsidRPr="00353FE1">
        <w:rPr>
          <w:lang w:eastAsia="zh-CN"/>
        </w:rPr>
        <w:t>到</w:t>
      </w:r>
      <w:r w:rsidRPr="00353FE1">
        <w:rPr>
          <w:lang w:eastAsia="zh-CN"/>
        </w:rPr>
        <w:t>12</w:t>
      </w:r>
      <w:r w:rsidRPr="00353FE1">
        <w:rPr>
          <w:lang w:eastAsia="zh-CN"/>
        </w:rPr>
        <w:t>：</w:t>
      </w:r>
      <w:r w:rsidRPr="00353FE1">
        <w:rPr>
          <w:lang w:eastAsia="zh-CN"/>
        </w:rPr>
        <w:t>00</w:t>
      </w:r>
      <w:r w:rsidRPr="00353FE1">
        <w:rPr>
          <w:lang w:eastAsia="zh-CN"/>
        </w:rPr>
        <w:t>，时针在钟面上转过的角度是（</w:t>
      </w:r>
      <w:r w:rsidRPr="00353FE1">
        <w:rPr>
          <w:lang w:eastAsia="zh-CN"/>
        </w:rPr>
        <w:t xml:space="preserve">   </w:t>
      </w:r>
      <w:r w:rsidRPr="00353FE1">
        <w:rPr>
          <w:lang w:eastAsia="zh-CN"/>
        </w:rPr>
        <w:t>）。</w:t>
      </w:r>
      <w:r w:rsidRPr="00353FE1">
        <w:rPr>
          <w:lang w:eastAsia="zh-CN"/>
        </w:rPr>
        <w:t xml:space="preserve">            </w:t>
      </w:r>
    </w:p>
    <w:p w14:paraId="0BA7D15E" w14:textId="77777777" w:rsidR="004F4F09" w:rsidRPr="00353FE1" w:rsidRDefault="003164CB">
      <w:pPr>
        <w:spacing w:after="0"/>
        <w:ind w:left="150"/>
        <w:rPr>
          <w:lang w:eastAsia="zh-CN"/>
        </w:rPr>
      </w:pPr>
      <w:r w:rsidRPr="00353FE1">
        <w:rPr>
          <w:lang w:eastAsia="zh-CN"/>
        </w:rPr>
        <w:t>A. </w:t>
      </w:r>
      <w:r w:rsidRPr="00353FE1">
        <w:rPr>
          <w:lang w:eastAsia="zh-CN"/>
        </w:rPr>
        <w:t>直角</w:t>
      </w:r>
      <w:r w:rsidRPr="00353FE1">
        <w:rPr>
          <w:lang w:eastAsia="zh-CN"/>
        </w:rPr>
        <w:t>                                     B. </w:t>
      </w:r>
      <w:r w:rsidRPr="00353FE1">
        <w:rPr>
          <w:lang w:eastAsia="zh-CN"/>
        </w:rPr>
        <w:t>钝角</w:t>
      </w:r>
      <w:r w:rsidRPr="00353FE1">
        <w:rPr>
          <w:lang w:eastAsia="zh-CN"/>
        </w:rPr>
        <w:t>                                     C. </w:t>
      </w:r>
      <w:r w:rsidRPr="00353FE1">
        <w:rPr>
          <w:lang w:eastAsia="zh-CN"/>
        </w:rPr>
        <w:t>平角</w:t>
      </w:r>
      <w:r w:rsidRPr="00353FE1">
        <w:rPr>
          <w:lang w:eastAsia="zh-CN"/>
        </w:rPr>
        <w:t>                                     D. </w:t>
      </w:r>
      <w:r w:rsidRPr="00353FE1">
        <w:rPr>
          <w:lang w:eastAsia="zh-CN"/>
        </w:rPr>
        <w:t>周角</w:t>
      </w:r>
    </w:p>
    <w:p w14:paraId="4017B3B4" w14:textId="77777777" w:rsidR="004F4F09" w:rsidRPr="00353FE1" w:rsidRDefault="003164CB">
      <w:pPr>
        <w:rPr>
          <w:lang w:eastAsia="zh-CN"/>
        </w:rPr>
      </w:pPr>
      <w:r w:rsidRPr="00353FE1">
        <w:rPr>
          <w:b/>
          <w:bCs/>
          <w:sz w:val="24"/>
          <w:szCs w:val="24"/>
          <w:lang w:eastAsia="zh-CN"/>
        </w:rPr>
        <w:t>二、判断题</w:t>
      </w:r>
      <w:r w:rsidR="00353FE1" w:rsidRPr="00353FE1">
        <w:rPr>
          <w:b/>
          <w:bCs/>
          <w:sz w:val="24"/>
          <w:szCs w:val="24"/>
          <w:lang w:eastAsia="zh-CN"/>
        </w:rPr>
        <w:t xml:space="preserve"> </w:t>
      </w:r>
    </w:p>
    <w:p w14:paraId="6855CED7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5.</w:t>
      </w:r>
      <w:r w:rsidRPr="00353FE1">
        <w:rPr>
          <w:lang w:eastAsia="zh-CN"/>
        </w:rPr>
        <w:t>时针在</w:t>
      </w:r>
      <w:r w:rsidRPr="00353FE1">
        <w:rPr>
          <w:lang w:eastAsia="zh-CN"/>
        </w:rPr>
        <w:t>5</w:t>
      </w:r>
      <w:r w:rsidRPr="00353FE1">
        <w:rPr>
          <w:lang w:eastAsia="zh-CN"/>
        </w:rPr>
        <w:t>和</w:t>
      </w:r>
      <w:r w:rsidRPr="00353FE1">
        <w:rPr>
          <w:lang w:eastAsia="zh-CN"/>
        </w:rPr>
        <w:t>6</w:t>
      </w:r>
      <w:r w:rsidRPr="00353FE1">
        <w:rPr>
          <w:lang w:eastAsia="zh-CN"/>
        </w:rPr>
        <w:t>之间，分针指着</w:t>
      </w:r>
      <w:r w:rsidRPr="00353FE1">
        <w:rPr>
          <w:lang w:eastAsia="zh-CN"/>
        </w:rPr>
        <w:t>9</w:t>
      </w:r>
      <w:r w:rsidRPr="00353FE1">
        <w:rPr>
          <w:lang w:eastAsia="zh-CN"/>
        </w:rPr>
        <w:t>，是</w:t>
      </w:r>
      <w:r w:rsidRPr="00353FE1">
        <w:rPr>
          <w:lang w:eastAsia="zh-CN"/>
        </w:rPr>
        <w:t>6</w:t>
      </w:r>
      <w:r w:rsidRPr="00353FE1">
        <w:rPr>
          <w:lang w:eastAsia="zh-CN"/>
        </w:rPr>
        <w:t>：</w:t>
      </w:r>
      <w:r w:rsidRPr="00353FE1">
        <w:rPr>
          <w:lang w:eastAsia="zh-CN"/>
        </w:rPr>
        <w:t>45</w:t>
      </w:r>
      <w:r w:rsidRPr="00353FE1">
        <w:rPr>
          <w:lang w:eastAsia="zh-CN"/>
        </w:rPr>
        <w:t>．</w:t>
      </w:r>
      <w:r w:rsidRPr="00353FE1">
        <w:rPr>
          <w:lang w:eastAsia="zh-CN"/>
        </w:rPr>
        <w:t xml:space="preserve">    </w:t>
      </w:r>
    </w:p>
    <w:p w14:paraId="3EECEEC3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6.</w:t>
      </w:r>
      <w:r w:rsidRPr="00353FE1">
        <w:rPr>
          <w:lang w:eastAsia="zh-CN"/>
        </w:rPr>
        <w:t>时针在</w:t>
      </w:r>
      <w:r w:rsidRPr="00353FE1">
        <w:rPr>
          <w:lang w:eastAsia="zh-CN"/>
        </w:rPr>
        <w:t>5</w:t>
      </w:r>
      <w:r w:rsidRPr="00353FE1">
        <w:rPr>
          <w:lang w:eastAsia="zh-CN"/>
        </w:rPr>
        <w:t>和</w:t>
      </w:r>
      <w:r w:rsidRPr="00353FE1">
        <w:rPr>
          <w:lang w:eastAsia="zh-CN"/>
        </w:rPr>
        <w:t>6</w:t>
      </w:r>
      <w:r w:rsidRPr="00353FE1">
        <w:rPr>
          <w:lang w:eastAsia="zh-CN"/>
        </w:rPr>
        <w:t>之间，分针指着</w:t>
      </w:r>
      <w:r w:rsidRPr="00353FE1">
        <w:rPr>
          <w:lang w:eastAsia="zh-CN"/>
        </w:rPr>
        <w:t>9</w:t>
      </w:r>
      <w:r w:rsidRPr="00353FE1">
        <w:rPr>
          <w:lang w:eastAsia="zh-CN"/>
        </w:rPr>
        <w:t>，是</w:t>
      </w:r>
      <w:r w:rsidRPr="00353FE1">
        <w:rPr>
          <w:lang w:eastAsia="zh-CN"/>
        </w:rPr>
        <w:t>6</w:t>
      </w:r>
      <w:r w:rsidRPr="00353FE1">
        <w:rPr>
          <w:lang w:eastAsia="zh-CN"/>
        </w:rPr>
        <w:t>：</w:t>
      </w:r>
      <w:r w:rsidRPr="00353FE1">
        <w:rPr>
          <w:lang w:eastAsia="zh-CN"/>
        </w:rPr>
        <w:t>45</w:t>
      </w:r>
      <w:r w:rsidRPr="00353FE1">
        <w:rPr>
          <w:lang w:eastAsia="zh-CN"/>
        </w:rPr>
        <w:t>．</w:t>
      </w:r>
      <w:r w:rsidRPr="00353FE1">
        <w:rPr>
          <w:lang w:eastAsia="zh-CN"/>
        </w:rPr>
        <w:t xml:space="preserve">    </w:t>
      </w:r>
    </w:p>
    <w:p w14:paraId="229094D2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7.</w:t>
      </w:r>
      <w:r w:rsidRPr="00353FE1">
        <w:rPr>
          <w:lang w:eastAsia="zh-CN"/>
        </w:rPr>
        <w:t>时针走</w:t>
      </w:r>
      <w:r w:rsidRPr="00353FE1">
        <w:rPr>
          <w:lang w:eastAsia="zh-CN"/>
        </w:rPr>
        <w:t>1</w:t>
      </w:r>
      <w:r w:rsidRPr="00353FE1">
        <w:rPr>
          <w:lang w:eastAsia="zh-CN"/>
        </w:rPr>
        <w:t>圈，分针要走</w:t>
      </w:r>
      <w:r w:rsidRPr="00353FE1">
        <w:rPr>
          <w:lang w:eastAsia="zh-CN"/>
        </w:rPr>
        <w:t>12</w:t>
      </w:r>
      <w:r w:rsidRPr="00353FE1">
        <w:rPr>
          <w:lang w:eastAsia="zh-CN"/>
        </w:rPr>
        <w:t>圈。（</w:t>
      </w:r>
      <w:r w:rsidRPr="00353FE1">
        <w:rPr>
          <w:lang w:eastAsia="zh-CN"/>
        </w:rPr>
        <w:t xml:space="preserve">   </w:t>
      </w:r>
      <w:r w:rsidRPr="00353FE1">
        <w:rPr>
          <w:lang w:eastAsia="zh-CN"/>
        </w:rPr>
        <w:t>）</w:t>
      </w:r>
      <w:r w:rsidRPr="00353FE1">
        <w:rPr>
          <w:lang w:eastAsia="zh-CN"/>
        </w:rPr>
        <w:t xml:space="preserve">    </w:t>
      </w:r>
    </w:p>
    <w:p w14:paraId="1FA9F7EF" w14:textId="77777777" w:rsidR="00353FE1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8.</w:t>
      </w:r>
      <w:r w:rsidRPr="00353FE1">
        <w:rPr>
          <w:lang w:eastAsia="zh-CN"/>
        </w:rPr>
        <w:t>分针从一个数字走到下个数字，经过的时间是</w:t>
      </w:r>
      <w:r w:rsidRPr="00353FE1">
        <w:rPr>
          <w:lang w:eastAsia="zh-CN"/>
        </w:rPr>
        <w:t>1</w:t>
      </w:r>
      <w:r w:rsidRPr="00353FE1">
        <w:rPr>
          <w:lang w:eastAsia="zh-CN"/>
        </w:rPr>
        <w:t>分。</w:t>
      </w:r>
    </w:p>
    <w:p w14:paraId="569955C7" w14:textId="77777777" w:rsidR="004F4F09" w:rsidRPr="00353FE1" w:rsidRDefault="003164CB">
      <w:pPr>
        <w:rPr>
          <w:lang w:eastAsia="zh-CN"/>
        </w:rPr>
      </w:pPr>
      <w:r w:rsidRPr="00353FE1">
        <w:rPr>
          <w:b/>
          <w:bCs/>
          <w:sz w:val="24"/>
          <w:szCs w:val="24"/>
          <w:lang w:eastAsia="zh-CN"/>
        </w:rPr>
        <w:t>三、填空题</w:t>
      </w:r>
      <w:r w:rsidR="00353FE1" w:rsidRPr="00353FE1">
        <w:rPr>
          <w:b/>
          <w:bCs/>
          <w:sz w:val="24"/>
          <w:szCs w:val="24"/>
          <w:lang w:eastAsia="zh-CN"/>
        </w:rPr>
        <w:t xml:space="preserve"> </w:t>
      </w:r>
    </w:p>
    <w:p w14:paraId="537C97D9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9.</w:t>
      </w:r>
      <w:r w:rsidRPr="00353FE1">
        <w:rPr>
          <w:lang w:eastAsia="zh-CN"/>
        </w:rPr>
        <w:t>钟面上，又细又长的针是</w:t>
      </w:r>
      <w:r w:rsidRPr="00353FE1">
        <w:rPr>
          <w:lang w:eastAsia="zh-CN"/>
        </w:rPr>
        <w:t>________</w:t>
      </w:r>
      <w:r w:rsidRPr="00353FE1">
        <w:rPr>
          <w:lang w:eastAsia="zh-CN"/>
        </w:rPr>
        <w:t>针，又粗又短的针是</w:t>
      </w:r>
      <w:r w:rsidRPr="00353FE1">
        <w:rPr>
          <w:lang w:eastAsia="zh-CN"/>
        </w:rPr>
        <w:t>________</w:t>
      </w:r>
      <w:r w:rsidRPr="00353FE1">
        <w:rPr>
          <w:lang w:eastAsia="zh-CN"/>
        </w:rPr>
        <w:t>针。</w:t>
      </w:r>
      <w:r w:rsidRPr="00353FE1">
        <w:rPr>
          <w:lang w:eastAsia="zh-CN"/>
        </w:rPr>
        <w:t xml:space="preserve">    </w:t>
      </w:r>
    </w:p>
    <w:p w14:paraId="6DDA3087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10.</w:t>
      </w:r>
      <w:r w:rsidRPr="00353FE1">
        <w:rPr>
          <w:lang w:eastAsia="zh-CN"/>
        </w:rPr>
        <w:t>分针、秒针、时针三针重合时是</w:t>
      </w:r>
      <w:r w:rsidRPr="00353FE1">
        <w:rPr>
          <w:lang w:eastAsia="zh-CN"/>
        </w:rPr>
        <w:t>________</w:t>
      </w:r>
      <w:r w:rsidRPr="00353FE1">
        <w:rPr>
          <w:lang w:eastAsia="zh-CN"/>
        </w:rPr>
        <w:t>时。</w:t>
      </w:r>
      <w:r w:rsidRPr="00353FE1">
        <w:rPr>
          <w:lang w:eastAsia="zh-CN"/>
        </w:rPr>
        <w:t xml:space="preserve">    </w:t>
      </w:r>
    </w:p>
    <w:p w14:paraId="66849CEF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11.</w:t>
      </w:r>
      <w:r w:rsidRPr="00353FE1">
        <w:rPr>
          <w:lang w:eastAsia="zh-CN"/>
        </w:rPr>
        <w:t>面钟面上的时间是几时</w:t>
      </w:r>
    </w:p>
    <w:p w14:paraId="08855A43" w14:textId="0E336ADC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 xml:space="preserve"> </w:t>
      </w:r>
      <w:r w:rsidR="001C1841">
        <w:rPr>
          <w:noProof/>
          <w:lang w:eastAsia="zh-CN"/>
        </w:rPr>
        <w:pict w14:anchorId="4B37ADCF">
          <v:shape id="图片 8" o:spid="_x0000_i1032" type="#_x0000_t75" style="width:75pt;height:70.5pt;visibility:visible;mso-wrap-style:square">
            <v:imagedata r:id="rId11" o:title=""/>
          </v:shape>
        </w:pict>
      </w:r>
      <w:r w:rsidRPr="00353FE1">
        <w:rPr>
          <w:lang w:eastAsia="zh-CN"/>
        </w:rPr>
        <w:t>8</w:t>
      </w:r>
      <w:r w:rsidRPr="00353FE1">
        <w:rPr>
          <w:lang w:eastAsia="zh-CN"/>
        </w:rPr>
        <w:t>时</w:t>
      </w:r>
      <w:r w:rsidRPr="00353FE1">
        <w:rPr>
          <w:lang w:eastAsia="zh-CN"/>
        </w:rPr>
        <w:t xml:space="preserve">        8</w:t>
      </w:r>
      <w:r w:rsidRPr="00353FE1">
        <w:rPr>
          <w:lang w:eastAsia="zh-CN"/>
        </w:rPr>
        <w:t>：</w:t>
      </w:r>
      <w:r w:rsidRPr="00353FE1">
        <w:rPr>
          <w:lang w:eastAsia="zh-CN"/>
        </w:rPr>
        <w:t>00</w:t>
      </w:r>
    </w:p>
    <w:p w14:paraId="7EE48338" w14:textId="75BC56E0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 xml:space="preserve">① </w:t>
      </w:r>
      <w:r w:rsidR="001C1841">
        <w:rPr>
          <w:noProof/>
          <w:lang w:eastAsia="zh-CN"/>
        </w:rPr>
        <w:pict w14:anchorId="3213BBF0">
          <v:shape id="图片 9" o:spid="_x0000_i1033" type="#_x0000_t75" style="width:78.75pt;height:70.5pt;visibility:visible;mso-wrap-style:square">
            <v:imagedata r:id="rId12" o:title=""/>
          </v:shape>
        </w:pict>
      </w:r>
      <w:r w:rsidRPr="00353FE1">
        <w:rPr>
          <w:lang w:eastAsia="zh-CN"/>
        </w:rPr>
        <w:t>________       ________</w:t>
      </w:r>
    </w:p>
    <w:p w14:paraId="1F8AF51B" w14:textId="019A5265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 xml:space="preserve">② </w:t>
      </w:r>
      <w:r w:rsidR="001C1841">
        <w:rPr>
          <w:noProof/>
          <w:lang w:eastAsia="zh-CN"/>
        </w:rPr>
        <w:pict w14:anchorId="3A1DA295">
          <v:shape id="图片 10" o:spid="_x0000_i1034" type="#_x0000_t75" style="width:87pt;height:74.25pt;visibility:visible;mso-wrap-style:square">
            <v:imagedata r:id="rId13" o:title=""/>
          </v:shape>
        </w:pict>
      </w:r>
      <w:r w:rsidRPr="00353FE1">
        <w:rPr>
          <w:lang w:eastAsia="zh-CN"/>
        </w:rPr>
        <w:t>________      ________</w:t>
      </w:r>
    </w:p>
    <w:p w14:paraId="30E9C6BB" w14:textId="7F3030DA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 xml:space="preserve">③ </w:t>
      </w:r>
      <w:r w:rsidR="001C1841">
        <w:rPr>
          <w:noProof/>
          <w:lang w:eastAsia="zh-CN"/>
        </w:rPr>
        <w:pict w14:anchorId="1DF2F10B">
          <v:shape id="图片 11" o:spid="_x0000_i1035" type="#_x0000_t75" style="width:75pt;height:69.75pt;visibility:visible;mso-wrap-style:square">
            <v:imagedata r:id="rId14" o:title=""/>
          </v:shape>
        </w:pict>
      </w:r>
      <w:r w:rsidRPr="00353FE1">
        <w:rPr>
          <w:lang w:eastAsia="zh-CN"/>
        </w:rPr>
        <w:t>________      ________</w:t>
      </w:r>
    </w:p>
    <w:p w14:paraId="1379B713" w14:textId="2E328648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lastRenderedPageBreak/>
        <w:t xml:space="preserve">④ </w:t>
      </w:r>
      <w:r w:rsidR="001C1841">
        <w:rPr>
          <w:noProof/>
          <w:lang w:eastAsia="zh-CN"/>
        </w:rPr>
        <w:pict w14:anchorId="0C15EE58">
          <v:shape id="图片 12" o:spid="_x0000_i1036" type="#_x0000_t75" style="width:78.75pt;height:76.5pt;visibility:visible;mso-wrap-style:square">
            <v:imagedata r:id="rId15" o:title=""/>
          </v:shape>
        </w:pict>
      </w:r>
      <w:r w:rsidRPr="00353FE1">
        <w:rPr>
          <w:lang w:eastAsia="zh-CN"/>
        </w:rPr>
        <w:t>________      ________</w:t>
      </w:r>
    </w:p>
    <w:p w14:paraId="3F70FDCA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12.9</w:t>
      </w:r>
      <w:r w:rsidRPr="00353FE1">
        <w:rPr>
          <w:lang w:eastAsia="zh-CN"/>
        </w:rPr>
        <w:t>时分针和时针组成的角是</w:t>
      </w:r>
      <w:r w:rsidRPr="00353FE1">
        <w:rPr>
          <w:lang w:eastAsia="zh-CN"/>
        </w:rPr>
        <w:t>________</w:t>
      </w:r>
      <w:r w:rsidRPr="00353FE1">
        <w:rPr>
          <w:lang w:eastAsia="zh-CN"/>
        </w:rPr>
        <w:t>角，</w:t>
      </w:r>
      <w:r w:rsidRPr="00353FE1">
        <w:rPr>
          <w:lang w:eastAsia="zh-CN"/>
        </w:rPr>
        <w:t>8</w:t>
      </w:r>
      <w:r w:rsidRPr="00353FE1">
        <w:rPr>
          <w:lang w:eastAsia="zh-CN"/>
        </w:rPr>
        <w:t>时分针和时针组成的角是</w:t>
      </w:r>
      <w:r w:rsidRPr="00353FE1">
        <w:rPr>
          <w:lang w:eastAsia="zh-CN"/>
        </w:rPr>
        <w:t>________°</w:t>
      </w:r>
      <w:r w:rsidRPr="00353FE1">
        <w:rPr>
          <w:lang w:eastAsia="zh-CN"/>
        </w:rPr>
        <w:t>。</w:t>
      </w:r>
      <w:r w:rsidRPr="00353FE1">
        <w:rPr>
          <w:lang w:eastAsia="zh-CN"/>
        </w:rPr>
        <w:t xml:space="preserve">    </w:t>
      </w:r>
    </w:p>
    <w:p w14:paraId="6CC4F676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13.</w:t>
      </w:r>
      <w:r w:rsidRPr="00353FE1">
        <w:rPr>
          <w:lang w:eastAsia="zh-CN"/>
        </w:rPr>
        <w:t>一天有</w:t>
      </w:r>
      <w:r w:rsidRPr="00353FE1">
        <w:rPr>
          <w:lang w:eastAsia="zh-CN"/>
        </w:rPr>
        <w:t>________</w:t>
      </w:r>
      <w:r w:rsidRPr="00353FE1">
        <w:rPr>
          <w:lang w:eastAsia="zh-CN"/>
        </w:rPr>
        <w:t>小时，在一天的时间里，时针正好走</w:t>
      </w:r>
      <w:r w:rsidRPr="00353FE1">
        <w:rPr>
          <w:lang w:eastAsia="zh-CN"/>
        </w:rPr>
        <w:t>________</w:t>
      </w:r>
      <w:r w:rsidRPr="00353FE1">
        <w:rPr>
          <w:lang w:eastAsia="zh-CN"/>
        </w:rPr>
        <w:t>圈。</w:t>
      </w:r>
      <w:r w:rsidRPr="00353FE1">
        <w:rPr>
          <w:lang w:eastAsia="zh-CN"/>
        </w:rPr>
        <w:t xml:space="preserve">    </w:t>
      </w:r>
    </w:p>
    <w:p w14:paraId="5B300307" w14:textId="77777777" w:rsidR="004F4F09" w:rsidRPr="00353FE1" w:rsidRDefault="003164CB">
      <w:pPr>
        <w:rPr>
          <w:lang w:eastAsia="zh-CN"/>
        </w:rPr>
      </w:pPr>
      <w:r w:rsidRPr="00353FE1">
        <w:rPr>
          <w:b/>
          <w:bCs/>
          <w:sz w:val="24"/>
          <w:szCs w:val="24"/>
          <w:lang w:eastAsia="zh-CN"/>
        </w:rPr>
        <w:t>四、解答题</w:t>
      </w:r>
      <w:r w:rsidR="00353FE1" w:rsidRPr="00353FE1">
        <w:rPr>
          <w:b/>
          <w:bCs/>
          <w:sz w:val="24"/>
          <w:szCs w:val="24"/>
          <w:lang w:eastAsia="zh-CN"/>
        </w:rPr>
        <w:t xml:space="preserve"> </w:t>
      </w:r>
    </w:p>
    <w:p w14:paraId="5BF10E9D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14.</w:t>
      </w:r>
      <w:r w:rsidRPr="00353FE1">
        <w:rPr>
          <w:lang w:eastAsia="zh-CN"/>
        </w:rPr>
        <w:t>给下面的钟面画上分针或时针</w:t>
      </w:r>
    </w:p>
    <w:p w14:paraId="49CA8C87" w14:textId="737356B3" w:rsidR="004F4F09" w:rsidRPr="00353FE1" w:rsidRDefault="003164CB">
      <w:pPr>
        <w:spacing w:after="0"/>
      </w:pPr>
      <w:r w:rsidRPr="00353FE1">
        <w:rPr>
          <w:lang w:eastAsia="zh-CN"/>
        </w:rPr>
        <w:t xml:space="preserve"> </w:t>
      </w:r>
      <w:r w:rsidR="001C1841">
        <w:rPr>
          <w:noProof/>
          <w:lang w:eastAsia="zh-CN"/>
        </w:rPr>
        <w:pict w14:anchorId="4065540D">
          <v:shape id="图片 13" o:spid="_x0000_i1037" type="#_x0000_t75" style="width:330pt;height:78.75pt;visibility:visible;mso-wrap-style:square">
            <v:imagedata r:id="rId16" o:title=""/>
          </v:shape>
        </w:pict>
      </w:r>
    </w:p>
    <w:p w14:paraId="7A7DFBAB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15.</w:t>
      </w:r>
      <w:r w:rsidRPr="00353FE1">
        <w:rPr>
          <w:lang w:eastAsia="zh-CN"/>
        </w:rPr>
        <w:t>根据给出的时间与下边日常生活中的活动连线。</w:t>
      </w:r>
    </w:p>
    <w:p w14:paraId="4E2CCD26" w14:textId="77777777" w:rsidR="004F4F09" w:rsidRPr="00353FE1" w:rsidRDefault="00EB6D9F">
      <w:pPr>
        <w:spacing w:after="0"/>
      </w:pPr>
      <w:r>
        <w:rPr>
          <w:noProof/>
          <w:lang w:eastAsia="zh-CN"/>
        </w:rPr>
        <w:pict w14:anchorId="0A564567">
          <v:shape id="图片 14" o:spid="_x0000_i1038" type="#_x0000_t75" style="width:375.75pt;height:73.5pt;visibility:visible;mso-wrap-style:square">
            <v:imagedata r:id="rId17" o:title=""/>
          </v:shape>
        </w:pict>
      </w:r>
    </w:p>
    <w:p w14:paraId="27C718BA" w14:textId="77777777" w:rsidR="004F4F09" w:rsidRPr="00353FE1" w:rsidRDefault="003164CB">
      <w:pPr>
        <w:rPr>
          <w:lang w:eastAsia="zh-CN"/>
        </w:rPr>
      </w:pPr>
      <w:r w:rsidRPr="00353FE1">
        <w:rPr>
          <w:b/>
          <w:bCs/>
          <w:sz w:val="24"/>
          <w:szCs w:val="24"/>
          <w:lang w:eastAsia="zh-CN"/>
        </w:rPr>
        <w:t>五、作图题</w:t>
      </w:r>
      <w:r w:rsidR="00353FE1" w:rsidRPr="00353FE1">
        <w:rPr>
          <w:b/>
          <w:bCs/>
          <w:sz w:val="24"/>
          <w:szCs w:val="24"/>
          <w:lang w:eastAsia="zh-CN"/>
        </w:rPr>
        <w:t xml:space="preserve"> </w:t>
      </w:r>
    </w:p>
    <w:p w14:paraId="1C0C5CF5" w14:textId="77777777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16.</w:t>
      </w:r>
      <w:r w:rsidRPr="00353FE1">
        <w:rPr>
          <w:lang w:eastAsia="zh-CN"/>
        </w:rPr>
        <w:t>给下面的钟面画上时针。</w:t>
      </w:r>
      <w:r w:rsidRPr="00353FE1">
        <w:rPr>
          <w:lang w:eastAsia="zh-CN"/>
        </w:rPr>
        <w:t xml:space="preserve">  </w:t>
      </w:r>
    </w:p>
    <w:p w14:paraId="2156DE20" w14:textId="77777777" w:rsidR="004F4F09" w:rsidRPr="00353FE1" w:rsidRDefault="003164CB">
      <w:pPr>
        <w:spacing w:after="0"/>
      </w:pPr>
      <w:r w:rsidRPr="00353FE1">
        <w:rPr>
          <w:lang w:eastAsia="zh-CN"/>
        </w:rPr>
        <w:t xml:space="preserve"> </w:t>
      </w:r>
      <w:r w:rsidR="00EB6D9F">
        <w:rPr>
          <w:noProof/>
          <w:lang w:eastAsia="zh-CN"/>
        </w:rPr>
        <w:pict w14:anchorId="2AB12941">
          <v:shape id="图片 15" o:spid="_x0000_i1039" type="#_x0000_t75" style="width:205.5pt;height:99.75pt;visibility:visible;mso-wrap-style:square">
            <v:imagedata r:id="rId18" o:title=""/>
          </v:shape>
        </w:pict>
      </w:r>
    </w:p>
    <w:p w14:paraId="1C94312B" w14:textId="77777777" w:rsidR="004F4F09" w:rsidRPr="00353FE1" w:rsidRDefault="003164CB">
      <w:r w:rsidRPr="00353FE1">
        <w:rPr>
          <w:b/>
          <w:bCs/>
          <w:sz w:val="24"/>
          <w:szCs w:val="24"/>
        </w:rPr>
        <w:t>六、综合题</w:t>
      </w:r>
      <w:r w:rsidR="00353FE1" w:rsidRPr="00353FE1">
        <w:rPr>
          <w:b/>
          <w:bCs/>
          <w:sz w:val="24"/>
          <w:szCs w:val="24"/>
        </w:rPr>
        <w:t xml:space="preserve"> </w:t>
      </w:r>
    </w:p>
    <w:p w14:paraId="7C2EF34B" w14:textId="77777777" w:rsidR="004F4F09" w:rsidRPr="00353FE1" w:rsidRDefault="003164CB">
      <w:pPr>
        <w:spacing w:after="0"/>
      </w:pPr>
      <w:r w:rsidRPr="00353FE1">
        <w:t>17.           </w:t>
      </w:r>
    </w:p>
    <w:p w14:paraId="303878B0" w14:textId="77777777" w:rsidR="00353FE1" w:rsidRPr="00353FE1" w:rsidRDefault="001C1841">
      <w:pPr>
        <w:spacing w:after="0"/>
      </w:pPr>
      <w:r>
        <w:rPr>
          <w:noProof/>
          <w:lang w:eastAsia="zh-CN"/>
        </w:rPr>
        <w:pict w14:anchorId="69887C3A">
          <v:shape id="图片 16" o:spid="_x0000_i1040" type="#_x0000_t75" style="width:372pt;height:84pt;visibility:visible;mso-wrap-style:square">
            <v:imagedata r:id="rId19" o:title=""/>
          </v:shape>
        </w:pict>
      </w:r>
    </w:p>
    <w:p w14:paraId="5BA14113" w14:textId="555DCEA4" w:rsidR="004F4F09" w:rsidRPr="00353FE1" w:rsidRDefault="003164CB" w:rsidP="001C1841">
      <w:pPr>
        <w:rPr>
          <w:lang w:eastAsia="zh-CN"/>
        </w:rPr>
      </w:pPr>
      <w:r w:rsidRPr="00353FE1">
        <w:br w:type="page"/>
      </w:r>
      <w:r w:rsidR="00353FE1" w:rsidRPr="00353FE1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544A4DCB" w14:textId="77777777" w:rsidR="004F4F09" w:rsidRPr="00353FE1" w:rsidRDefault="003164CB">
      <w:pPr>
        <w:rPr>
          <w:lang w:eastAsia="zh-CN"/>
        </w:rPr>
      </w:pPr>
      <w:r w:rsidRPr="00353FE1">
        <w:rPr>
          <w:lang w:eastAsia="zh-CN"/>
        </w:rPr>
        <w:t>一、单选题</w:t>
      </w:r>
    </w:p>
    <w:p w14:paraId="4A1AEA3E" w14:textId="51894E0D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1.</w:t>
      </w:r>
      <w:r w:rsidRPr="00353FE1">
        <w:rPr>
          <w:lang w:eastAsia="zh-CN"/>
        </w:rPr>
        <w:t>【答案】</w:t>
      </w:r>
      <w:r w:rsidRPr="00353FE1">
        <w:rPr>
          <w:lang w:eastAsia="zh-CN"/>
        </w:rPr>
        <w:t xml:space="preserve">B  </w:t>
      </w:r>
      <w:r w:rsidRPr="00353FE1">
        <w:t>2.</w:t>
      </w:r>
      <w:r w:rsidRPr="00353FE1">
        <w:t>【答案】</w:t>
      </w:r>
      <w:r w:rsidRPr="00353FE1">
        <w:t xml:space="preserve"> C</w:t>
      </w:r>
      <w:r w:rsidR="001C1841">
        <w:t xml:space="preserve">   </w:t>
      </w:r>
      <w:r w:rsidRPr="00353FE1">
        <w:t>3.</w:t>
      </w:r>
      <w:r w:rsidRPr="00353FE1">
        <w:t>【答案】</w:t>
      </w:r>
      <w:r w:rsidRPr="00353FE1">
        <w:t xml:space="preserve"> C   </w:t>
      </w:r>
      <w:r w:rsidRPr="00353FE1">
        <w:rPr>
          <w:lang w:eastAsia="zh-CN"/>
        </w:rPr>
        <w:t>4.</w:t>
      </w:r>
      <w:r w:rsidRPr="00353FE1">
        <w:rPr>
          <w:lang w:eastAsia="zh-CN"/>
        </w:rPr>
        <w:t>【答案】</w:t>
      </w:r>
      <w:r w:rsidRPr="00353FE1">
        <w:rPr>
          <w:lang w:eastAsia="zh-CN"/>
        </w:rPr>
        <w:t xml:space="preserve"> B   </w:t>
      </w:r>
    </w:p>
    <w:p w14:paraId="05993BCC" w14:textId="77777777" w:rsidR="004F4F09" w:rsidRPr="00353FE1" w:rsidRDefault="003164CB">
      <w:pPr>
        <w:rPr>
          <w:lang w:eastAsia="zh-CN"/>
        </w:rPr>
      </w:pPr>
      <w:r w:rsidRPr="00353FE1">
        <w:rPr>
          <w:lang w:eastAsia="zh-CN"/>
        </w:rPr>
        <w:t>二、判断题</w:t>
      </w:r>
    </w:p>
    <w:p w14:paraId="6A9CA74E" w14:textId="706628B2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5.</w:t>
      </w:r>
      <w:r w:rsidRPr="00353FE1">
        <w:rPr>
          <w:lang w:eastAsia="zh-CN"/>
        </w:rPr>
        <w:t>【答案】错误</w:t>
      </w:r>
      <w:r w:rsidRPr="00353FE1">
        <w:rPr>
          <w:lang w:eastAsia="zh-CN"/>
        </w:rPr>
        <w:t xml:space="preserve">  6.</w:t>
      </w:r>
      <w:r w:rsidRPr="00353FE1">
        <w:rPr>
          <w:lang w:eastAsia="zh-CN"/>
        </w:rPr>
        <w:t>【答案】错误</w:t>
      </w:r>
      <w:r w:rsidRPr="00353FE1">
        <w:rPr>
          <w:lang w:eastAsia="zh-CN"/>
        </w:rPr>
        <w:t xml:space="preserve">  7.</w:t>
      </w:r>
      <w:r w:rsidRPr="00353FE1">
        <w:rPr>
          <w:lang w:eastAsia="zh-CN"/>
        </w:rPr>
        <w:t>【答案】</w:t>
      </w:r>
      <w:r w:rsidRPr="00353FE1">
        <w:rPr>
          <w:lang w:eastAsia="zh-CN"/>
        </w:rPr>
        <w:t xml:space="preserve"> </w:t>
      </w:r>
      <w:r w:rsidRPr="00353FE1">
        <w:rPr>
          <w:lang w:eastAsia="zh-CN"/>
        </w:rPr>
        <w:t>正确</w:t>
      </w:r>
      <w:r w:rsidRPr="00353FE1">
        <w:rPr>
          <w:lang w:eastAsia="zh-CN"/>
        </w:rPr>
        <w:t xml:space="preserve">   8.</w:t>
      </w:r>
      <w:r w:rsidRPr="00353FE1">
        <w:rPr>
          <w:lang w:eastAsia="zh-CN"/>
        </w:rPr>
        <w:t>【答案】错误</w:t>
      </w:r>
      <w:r w:rsidRPr="00353FE1">
        <w:rPr>
          <w:lang w:eastAsia="zh-CN"/>
        </w:rPr>
        <w:t xml:space="preserve">  </w:t>
      </w:r>
    </w:p>
    <w:p w14:paraId="16CB4417" w14:textId="77777777" w:rsidR="004F4F09" w:rsidRPr="00353FE1" w:rsidRDefault="003164CB">
      <w:pPr>
        <w:rPr>
          <w:lang w:eastAsia="zh-CN"/>
        </w:rPr>
      </w:pPr>
      <w:r w:rsidRPr="00353FE1">
        <w:rPr>
          <w:lang w:eastAsia="zh-CN"/>
        </w:rPr>
        <w:t>三、填空题</w:t>
      </w:r>
    </w:p>
    <w:p w14:paraId="0A19C5D5" w14:textId="72F47D58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9.</w:t>
      </w:r>
      <w:r w:rsidRPr="00353FE1">
        <w:rPr>
          <w:lang w:eastAsia="zh-CN"/>
        </w:rPr>
        <w:t>【答案】秒；时</w:t>
      </w:r>
      <w:r w:rsidRPr="00353FE1">
        <w:rPr>
          <w:lang w:eastAsia="zh-CN"/>
        </w:rPr>
        <w:t xml:space="preserve">  10.</w:t>
      </w:r>
      <w:r w:rsidRPr="00353FE1">
        <w:rPr>
          <w:lang w:eastAsia="zh-CN"/>
        </w:rPr>
        <w:t>【答案】</w:t>
      </w:r>
      <w:r w:rsidRPr="00353FE1">
        <w:rPr>
          <w:lang w:eastAsia="zh-CN"/>
        </w:rPr>
        <w:t>12</w:t>
      </w:r>
      <w:r w:rsidRPr="00353FE1">
        <w:rPr>
          <w:lang w:eastAsia="zh-CN"/>
        </w:rPr>
        <w:br/>
        <w:t>11.</w:t>
      </w:r>
      <w:r w:rsidRPr="00353FE1">
        <w:rPr>
          <w:lang w:eastAsia="zh-CN"/>
        </w:rPr>
        <w:t>【答案】</w:t>
      </w:r>
      <w:r w:rsidRPr="00353FE1">
        <w:rPr>
          <w:lang w:eastAsia="zh-CN"/>
        </w:rPr>
        <w:t>10</w:t>
      </w:r>
      <w:r w:rsidRPr="00353FE1">
        <w:rPr>
          <w:lang w:eastAsia="zh-CN"/>
        </w:rPr>
        <w:t>时；</w:t>
      </w:r>
      <w:r w:rsidRPr="00353FE1">
        <w:rPr>
          <w:lang w:eastAsia="zh-CN"/>
        </w:rPr>
        <w:t>10</w:t>
      </w:r>
      <w:r w:rsidRPr="00353FE1">
        <w:rPr>
          <w:lang w:eastAsia="zh-CN"/>
        </w:rPr>
        <w:t>：</w:t>
      </w:r>
      <w:r w:rsidRPr="00353FE1">
        <w:rPr>
          <w:lang w:eastAsia="zh-CN"/>
        </w:rPr>
        <w:t>00</w:t>
      </w:r>
      <w:r w:rsidRPr="00353FE1">
        <w:rPr>
          <w:lang w:eastAsia="zh-CN"/>
        </w:rPr>
        <w:t>；</w:t>
      </w:r>
      <w:r w:rsidRPr="00353FE1">
        <w:rPr>
          <w:lang w:eastAsia="zh-CN"/>
        </w:rPr>
        <w:t>6</w:t>
      </w:r>
      <w:r w:rsidRPr="00353FE1">
        <w:rPr>
          <w:lang w:eastAsia="zh-CN"/>
        </w:rPr>
        <w:t>时；</w:t>
      </w:r>
      <w:r w:rsidRPr="00353FE1">
        <w:rPr>
          <w:lang w:eastAsia="zh-CN"/>
        </w:rPr>
        <w:t>6</w:t>
      </w:r>
      <w:r w:rsidRPr="00353FE1">
        <w:rPr>
          <w:lang w:eastAsia="zh-CN"/>
        </w:rPr>
        <w:t>：</w:t>
      </w:r>
      <w:r w:rsidRPr="00353FE1">
        <w:rPr>
          <w:lang w:eastAsia="zh-CN"/>
        </w:rPr>
        <w:t>00</w:t>
      </w:r>
      <w:r w:rsidRPr="00353FE1">
        <w:rPr>
          <w:lang w:eastAsia="zh-CN"/>
        </w:rPr>
        <w:t>；</w:t>
      </w:r>
      <w:r w:rsidRPr="00353FE1">
        <w:rPr>
          <w:lang w:eastAsia="zh-CN"/>
        </w:rPr>
        <w:t>2</w:t>
      </w:r>
      <w:r w:rsidRPr="00353FE1">
        <w:rPr>
          <w:lang w:eastAsia="zh-CN"/>
        </w:rPr>
        <w:t>时；</w:t>
      </w:r>
      <w:r w:rsidRPr="00353FE1">
        <w:rPr>
          <w:lang w:eastAsia="zh-CN"/>
        </w:rPr>
        <w:t>2</w:t>
      </w:r>
      <w:r w:rsidRPr="00353FE1">
        <w:rPr>
          <w:lang w:eastAsia="zh-CN"/>
        </w:rPr>
        <w:t>：</w:t>
      </w:r>
      <w:r w:rsidRPr="00353FE1">
        <w:rPr>
          <w:lang w:eastAsia="zh-CN"/>
        </w:rPr>
        <w:t>00</w:t>
      </w:r>
      <w:r w:rsidRPr="00353FE1">
        <w:rPr>
          <w:lang w:eastAsia="zh-CN"/>
        </w:rPr>
        <w:t>；</w:t>
      </w:r>
      <w:r w:rsidRPr="00353FE1">
        <w:rPr>
          <w:lang w:eastAsia="zh-CN"/>
        </w:rPr>
        <w:t>9</w:t>
      </w:r>
      <w:r w:rsidRPr="00353FE1">
        <w:rPr>
          <w:lang w:eastAsia="zh-CN"/>
        </w:rPr>
        <w:t>时；</w:t>
      </w:r>
      <w:r w:rsidRPr="00353FE1">
        <w:rPr>
          <w:lang w:eastAsia="zh-CN"/>
        </w:rPr>
        <w:t>9</w:t>
      </w:r>
      <w:r w:rsidRPr="00353FE1">
        <w:rPr>
          <w:lang w:eastAsia="zh-CN"/>
        </w:rPr>
        <w:t>：</w:t>
      </w:r>
      <w:r w:rsidRPr="00353FE1">
        <w:rPr>
          <w:lang w:eastAsia="zh-CN"/>
        </w:rPr>
        <w:t xml:space="preserve">00  </w:t>
      </w:r>
    </w:p>
    <w:p w14:paraId="19C73DDE" w14:textId="77777777" w:rsidR="004F4F09" w:rsidRPr="00353FE1" w:rsidRDefault="003164CB">
      <w:pPr>
        <w:spacing w:after="0"/>
      </w:pPr>
      <w:r w:rsidRPr="00353FE1">
        <w:t>12.</w:t>
      </w:r>
      <w:r w:rsidRPr="00353FE1">
        <w:t>【答案】</w:t>
      </w:r>
      <w:r w:rsidRPr="00353FE1">
        <w:t xml:space="preserve"> </w:t>
      </w:r>
      <w:r w:rsidRPr="00353FE1">
        <w:t>直；</w:t>
      </w:r>
      <w:r w:rsidRPr="00353FE1">
        <w:t xml:space="preserve">120   </w:t>
      </w:r>
    </w:p>
    <w:p w14:paraId="0B9D3E0D" w14:textId="77777777" w:rsidR="004F4F09" w:rsidRPr="00353FE1" w:rsidRDefault="003164CB">
      <w:pPr>
        <w:spacing w:after="0"/>
      </w:pPr>
      <w:r w:rsidRPr="00353FE1">
        <w:t>13.</w:t>
      </w:r>
      <w:r w:rsidRPr="00353FE1">
        <w:t>【答案】</w:t>
      </w:r>
      <w:r w:rsidRPr="00353FE1">
        <w:t xml:space="preserve"> </w:t>
      </w:r>
      <w:r w:rsidRPr="00353FE1">
        <w:rPr>
          <w:highlight w:val="white"/>
        </w:rPr>
        <w:t>24</w:t>
      </w:r>
      <w:r w:rsidRPr="00353FE1">
        <w:t>；</w:t>
      </w:r>
      <w:r w:rsidRPr="00353FE1">
        <w:t xml:space="preserve">2   </w:t>
      </w:r>
    </w:p>
    <w:p w14:paraId="2A622861" w14:textId="77777777" w:rsidR="004F4F09" w:rsidRPr="00353FE1" w:rsidRDefault="003164CB">
      <w:pPr>
        <w:rPr>
          <w:lang w:eastAsia="zh-CN"/>
        </w:rPr>
      </w:pPr>
      <w:r w:rsidRPr="00353FE1">
        <w:rPr>
          <w:lang w:eastAsia="zh-CN"/>
        </w:rPr>
        <w:t>四、解答题</w:t>
      </w:r>
    </w:p>
    <w:p w14:paraId="12B3D8CC" w14:textId="7FBCF03F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14.</w:t>
      </w:r>
      <w:r w:rsidRPr="00353FE1">
        <w:rPr>
          <w:lang w:eastAsia="zh-CN"/>
        </w:rPr>
        <w:t>【答案】</w:t>
      </w:r>
      <w:r w:rsidR="001C1841">
        <w:rPr>
          <w:noProof/>
          <w:lang w:eastAsia="zh-CN"/>
        </w:rPr>
        <w:pict w14:anchorId="3412A034">
          <v:shape id="图片 17" o:spid="_x0000_i1041" type="#_x0000_t75" style="width:366pt;height:75pt;visibility:visible;mso-wrap-style:square">
            <v:imagedata r:id="rId20" o:title=""/>
          </v:shape>
        </w:pict>
      </w:r>
    </w:p>
    <w:p w14:paraId="1890CF7F" w14:textId="1F0746CB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15.</w:t>
      </w:r>
      <w:r w:rsidRPr="00353FE1">
        <w:rPr>
          <w:lang w:eastAsia="zh-CN"/>
        </w:rPr>
        <w:t>【答案】解：连线如下：</w:t>
      </w:r>
      <w:r w:rsidRPr="00353FE1">
        <w:rPr>
          <w:lang w:eastAsia="zh-CN"/>
        </w:rPr>
        <w:br/>
      </w:r>
      <w:r w:rsidR="001C1841">
        <w:rPr>
          <w:noProof/>
          <w:lang w:eastAsia="zh-CN"/>
        </w:rPr>
        <w:pict w14:anchorId="4998AA48">
          <v:shape id="图片 18" o:spid="_x0000_i1042" type="#_x0000_t75" style="width:331.5pt;height:61.5pt;visibility:visible;mso-wrap-style:square">
            <v:imagedata r:id="rId21" o:title=""/>
          </v:shape>
        </w:pict>
      </w:r>
      <w:r w:rsidRPr="00353FE1">
        <w:rPr>
          <w:lang w:eastAsia="zh-CN"/>
        </w:rPr>
        <w:br/>
        <w:t xml:space="preserve">  </w:t>
      </w:r>
    </w:p>
    <w:p w14:paraId="0674F642" w14:textId="77777777" w:rsidR="004F4F09" w:rsidRPr="00353FE1" w:rsidRDefault="003164CB">
      <w:pPr>
        <w:rPr>
          <w:lang w:eastAsia="zh-CN"/>
        </w:rPr>
      </w:pPr>
      <w:r w:rsidRPr="00353FE1">
        <w:rPr>
          <w:lang w:eastAsia="zh-CN"/>
        </w:rPr>
        <w:t>五、作图题</w:t>
      </w:r>
    </w:p>
    <w:p w14:paraId="50180184" w14:textId="5AE4FA04" w:rsidR="004F4F09" w:rsidRPr="00353FE1" w:rsidRDefault="003164CB">
      <w:pPr>
        <w:spacing w:after="0"/>
        <w:rPr>
          <w:lang w:eastAsia="zh-CN"/>
        </w:rPr>
      </w:pPr>
      <w:r w:rsidRPr="00353FE1">
        <w:rPr>
          <w:lang w:eastAsia="zh-CN"/>
        </w:rPr>
        <w:t>16.</w:t>
      </w:r>
      <w:r w:rsidRPr="00353FE1">
        <w:rPr>
          <w:lang w:eastAsia="zh-CN"/>
        </w:rPr>
        <w:t>【答案】</w:t>
      </w:r>
      <w:r w:rsidRPr="00353FE1">
        <w:rPr>
          <w:lang w:eastAsia="zh-CN"/>
        </w:rPr>
        <w:t xml:space="preserve"> </w:t>
      </w:r>
      <w:r w:rsidR="001C1841">
        <w:rPr>
          <w:noProof/>
          <w:lang w:eastAsia="zh-CN"/>
        </w:rPr>
        <w:pict w14:anchorId="00C95943">
          <v:shape id="图片 19" o:spid="_x0000_i1043" type="#_x0000_t75" style="width:171.75pt;height:83.25pt;visibility:visible;mso-wrap-style:square">
            <v:imagedata r:id="rId22" o:title=""/>
          </v:shape>
        </w:pict>
      </w:r>
    </w:p>
    <w:p w14:paraId="43FEFFFE" w14:textId="77777777" w:rsidR="004F4F09" w:rsidRPr="00353FE1" w:rsidRDefault="003164CB">
      <w:pPr>
        <w:rPr>
          <w:lang w:eastAsia="zh-CN"/>
        </w:rPr>
      </w:pPr>
      <w:r w:rsidRPr="00353FE1">
        <w:rPr>
          <w:lang w:eastAsia="zh-CN"/>
        </w:rPr>
        <w:t>六、综合题</w:t>
      </w:r>
    </w:p>
    <w:p w14:paraId="28AF815A" w14:textId="77777777" w:rsidR="004F4F09" w:rsidRPr="00353FE1" w:rsidRDefault="003164CB">
      <w:pPr>
        <w:spacing w:after="0"/>
      </w:pPr>
      <w:r w:rsidRPr="00353FE1">
        <w:t>17.</w:t>
      </w:r>
      <w:r w:rsidRPr="00353FE1">
        <w:t>【答案】解：如图：</w:t>
      </w:r>
      <w:r w:rsidRPr="00353FE1">
        <w:br/>
      </w:r>
      <w:r w:rsidR="001C1841">
        <w:rPr>
          <w:noProof/>
          <w:lang w:eastAsia="zh-CN"/>
        </w:rPr>
        <w:pict w14:anchorId="47720F4B">
          <v:shape id="图片 20" o:spid="_x0000_i1044" type="#_x0000_t75" style="width:376.5pt;height:108.75pt;visibility:visible;mso-wrap-style:square">
            <v:imagedata r:id="rId23" o:title=""/>
          </v:shape>
        </w:pict>
      </w:r>
    </w:p>
    <w:sectPr w:rsidR="004F4F09" w:rsidRPr="00353FE1">
      <w:headerReference w:type="even" r:id="rId24"/>
      <w:headerReference w:type="default" r:id="rId25"/>
      <w:footerReference w:type="default" r:id="rId2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B8DB9" w14:textId="77777777" w:rsidR="00EB6D9F" w:rsidRDefault="00EB6D9F">
      <w:pPr>
        <w:spacing w:after="0" w:line="240" w:lineRule="auto"/>
      </w:pPr>
      <w:r>
        <w:separator/>
      </w:r>
    </w:p>
  </w:endnote>
  <w:endnote w:type="continuationSeparator" w:id="0">
    <w:p w14:paraId="17C20DD6" w14:textId="77777777" w:rsidR="00EB6D9F" w:rsidRDefault="00EB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4F1BD" w14:textId="77777777" w:rsidR="004F4F09" w:rsidRPr="00353FE1" w:rsidRDefault="00353FE1" w:rsidP="00353FE1">
    <w:pPr>
      <w:pStyle w:val="a5"/>
    </w:pPr>
    <w:r>
      <w:t xml:space="preserve"> </w:t>
    </w:r>
    <w:r w:rsidR="003164CB" w:rsidRPr="00353FE1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B763A" w14:textId="77777777" w:rsidR="00EB6D9F" w:rsidRDefault="00EB6D9F">
      <w:pPr>
        <w:spacing w:after="0" w:line="240" w:lineRule="auto"/>
      </w:pPr>
      <w:r>
        <w:separator/>
      </w:r>
    </w:p>
  </w:footnote>
  <w:footnote w:type="continuationSeparator" w:id="0">
    <w:p w14:paraId="0F5A05DF" w14:textId="77777777" w:rsidR="00EB6D9F" w:rsidRDefault="00EB6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12BC7" w14:textId="77777777" w:rsidR="004F4F09" w:rsidRDefault="00EB6D9F">
    <w:pPr>
      <w:pStyle w:val="a7"/>
      <w:pBdr>
        <w:bottom w:val="none" w:sz="0" w:space="0" w:color="auto"/>
      </w:pBdr>
    </w:pPr>
    <w:r>
      <w:pict w14:anchorId="5799DFD1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452C3835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0FAEBEFB" w14:textId="77777777" w:rsidR="004F4F09" w:rsidRDefault="003164C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4C751694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09281EAC" w14:textId="77777777" w:rsidR="004F4F09" w:rsidRDefault="003164CB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42F016FD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60B59BCB" w14:textId="77777777" w:rsidR="004F4F09" w:rsidRDefault="003164C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E6B2E" w14:textId="77777777" w:rsidR="004F4F09" w:rsidRPr="00353FE1" w:rsidRDefault="00353FE1" w:rsidP="00353FE1">
    <w:pPr>
      <w:pStyle w:val="a7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5DB5578"/>
    <w:multiLevelType w:val="hybridMultilevel"/>
    <w:tmpl w:val="46DCD29E"/>
    <w:lvl w:ilvl="0" w:tplc="95902042">
      <w:start w:val="1"/>
      <w:numFmt w:val="decimal"/>
      <w:lvlText w:val="%1."/>
      <w:lvlJc w:val="left"/>
      <w:pPr>
        <w:ind w:left="720" w:hanging="360"/>
      </w:pPr>
    </w:lvl>
    <w:lvl w:ilvl="1" w:tplc="95902042" w:tentative="1">
      <w:start w:val="1"/>
      <w:numFmt w:val="lowerLetter"/>
      <w:lvlText w:val="%2."/>
      <w:lvlJc w:val="left"/>
      <w:pPr>
        <w:ind w:left="1440" w:hanging="360"/>
      </w:pPr>
    </w:lvl>
    <w:lvl w:ilvl="2" w:tplc="95902042" w:tentative="1">
      <w:start w:val="1"/>
      <w:numFmt w:val="lowerRoman"/>
      <w:lvlText w:val="%3."/>
      <w:lvlJc w:val="right"/>
      <w:pPr>
        <w:ind w:left="2160" w:hanging="180"/>
      </w:pPr>
    </w:lvl>
    <w:lvl w:ilvl="3" w:tplc="95902042" w:tentative="1">
      <w:start w:val="1"/>
      <w:numFmt w:val="decimal"/>
      <w:lvlText w:val="%4."/>
      <w:lvlJc w:val="left"/>
      <w:pPr>
        <w:ind w:left="2880" w:hanging="360"/>
      </w:pPr>
    </w:lvl>
    <w:lvl w:ilvl="4" w:tplc="95902042" w:tentative="1">
      <w:start w:val="1"/>
      <w:numFmt w:val="lowerLetter"/>
      <w:lvlText w:val="%5."/>
      <w:lvlJc w:val="left"/>
      <w:pPr>
        <w:ind w:left="3600" w:hanging="360"/>
      </w:pPr>
    </w:lvl>
    <w:lvl w:ilvl="5" w:tplc="95902042" w:tentative="1">
      <w:start w:val="1"/>
      <w:numFmt w:val="lowerRoman"/>
      <w:lvlText w:val="%6."/>
      <w:lvlJc w:val="right"/>
      <w:pPr>
        <w:ind w:left="4320" w:hanging="180"/>
      </w:pPr>
    </w:lvl>
    <w:lvl w:ilvl="6" w:tplc="95902042" w:tentative="1">
      <w:start w:val="1"/>
      <w:numFmt w:val="decimal"/>
      <w:lvlText w:val="%7."/>
      <w:lvlJc w:val="left"/>
      <w:pPr>
        <w:ind w:left="5040" w:hanging="360"/>
      </w:pPr>
    </w:lvl>
    <w:lvl w:ilvl="7" w:tplc="95902042" w:tentative="1">
      <w:start w:val="1"/>
      <w:numFmt w:val="lowerLetter"/>
      <w:lvlText w:val="%8."/>
      <w:lvlJc w:val="left"/>
      <w:pPr>
        <w:ind w:left="5760" w:hanging="360"/>
      </w:pPr>
    </w:lvl>
    <w:lvl w:ilvl="8" w:tplc="959020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73F3A24"/>
    <w:multiLevelType w:val="hybridMultilevel"/>
    <w:tmpl w:val="549091C0"/>
    <w:lvl w:ilvl="0" w:tplc="61204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1841"/>
    <w:rsid w:val="00243F78"/>
    <w:rsid w:val="00244DEA"/>
    <w:rsid w:val="002A22FB"/>
    <w:rsid w:val="002B1B52"/>
    <w:rsid w:val="002B79A1"/>
    <w:rsid w:val="002C5454"/>
    <w:rsid w:val="002F406B"/>
    <w:rsid w:val="003164CB"/>
    <w:rsid w:val="00353FE1"/>
    <w:rsid w:val="003C7056"/>
    <w:rsid w:val="004621D6"/>
    <w:rsid w:val="004A7EC2"/>
    <w:rsid w:val="004B0B79"/>
    <w:rsid w:val="004F4F0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6D9F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54BF67A7"/>
  <w15:docId w15:val="{55DD19E3-4051-4855-9B4D-BC480AEC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8B914C-4BA7-4DC5-85DB-A5A1FA57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9</cp:revision>
  <dcterms:created xsi:type="dcterms:W3CDTF">2013-12-09T06:44:00Z</dcterms:created>
  <dcterms:modified xsi:type="dcterms:W3CDTF">2020-10-12T13:36:00Z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